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CD975" w14:textId="77777777" w:rsidR="003878DB" w:rsidRPr="000F09E1" w:rsidRDefault="003878DB" w:rsidP="000F09E1">
      <w:pPr>
        <w:pStyle w:val="Nagwek1"/>
        <w:spacing w:after="120" w:line="360" w:lineRule="auto"/>
        <w:jc w:val="right"/>
        <w:rPr>
          <w:rFonts w:ascii="Arial" w:hAnsi="Arial" w:cs="Arial"/>
          <w:b w:val="0"/>
          <w:sz w:val="24"/>
          <w:szCs w:val="24"/>
        </w:rPr>
      </w:pPr>
    </w:p>
    <w:p w14:paraId="505F2DD4" w14:textId="77777777" w:rsidR="003878DB" w:rsidRPr="000F09E1" w:rsidRDefault="003878DB" w:rsidP="000F09E1">
      <w:pPr>
        <w:pStyle w:val="Nagwek1"/>
        <w:spacing w:after="120" w:line="360" w:lineRule="auto"/>
        <w:jc w:val="right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b w:val="0"/>
          <w:sz w:val="24"/>
          <w:szCs w:val="24"/>
        </w:rPr>
        <w:t>Załącznik nr 1 do Zaproszenia</w:t>
      </w:r>
    </w:p>
    <w:p w14:paraId="6E6DED10" w14:textId="77777777" w:rsidR="003878DB" w:rsidRPr="000F09E1" w:rsidRDefault="003878DB" w:rsidP="000F09E1">
      <w:pPr>
        <w:pStyle w:val="Nagwek1"/>
        <w:spacing w:after="120" w:line="360" w:lineRule="auto"/>
        <w:rPr>
          <w:rFonts w:ascii="Arial" w:hAnsi="Arial" w:cs="Arial"/>
          <w:b w:val="0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FORMULARZ OFERTOWY</w:t>
      </w:r>
    </w:p>
    <w:p w14:paraId="0A2C70DB" w14:textId="74BC6EED" w:rsidR="003878DB" w:rsidRPr="000F09E1" w:rsidRDefault="00801FB8" w:rsidP="001A48F5">
      <w:pPr>
        <w:spacing w:after="480" w:line="288" w:lineRule="auto"/>
        <w:rPr>
          <w:rFonts w:ascii="Arial" w:hAnsi="Arial" w:cs="Arial"/>
          <w:sz w:val="24"/>
          <w:szCs w:val="24"/>
        </w:rPr>
      </w:pPr>
      <w:r w:rsidRPr="001A48F5">
        <w:rPr>
          <w:rFonts w:ascii="Arial" w:hAnsi="Arial" w:cs="Arial"/>
          <w:b/>
          <w:bCs/>
          <w:color w:val="0F4761"/>
        </w:rPr>
        <w:t>„Dokończenie realizacji zadania pn. „Zakup i montaż instalacji fotowoltaicznej o mocy 148 kW i produktywności min. 130 tys. kWh/rok</w:t>
      </w:r>
      <w:r w:rsidR="00476ED5" w:rsidRPr="001A48F5">
        <w:rPr>
          <w:rFonts w:ascii="Arial" w:hAnsi="Arial" w:cs="Arial"/>
          <w:b/>
          <w:bCs/>
          <w:color w:val="0F4761"/>
        </w:rPr>
        <w:t xml:space="preserve"> z wymianą transformatora </w:t>
      </w:r>
      <w:r w:rsidR="001A48F5" w:rsidRPr="001A48F5">
        <w:rPr>
          <w:rFonts w:ascii="Arial" w:hAnsi="Arial" w:cs="Arial"/>
          <w:b/>
          <w:bCs/>
          <w:color w:val="0F4761"/>
        </w:rPr>
        <w:t>zasilającego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14:paraId="65F246B7" w14:textId="77777777" w:rsidR="003878DB" w:rsidRPr="000F09E1" w:rsidRDefault="003878DB" w:rsidP="000F09E1">
      <w:pPr>
        <w:widowControl/>
        <w:numPr>
          <w:ilvl w:val="0"/>
          <w:numId w:val="2"/>
        </w:numPr>
        <w:overflowPunct/>
        <w:autoSpaceDE/>
        <w:spacing w:after="120" w:line="360" w:lineRule="auto"/>
        <w:ind w:left="426" w:right="4" w:hanging="426"/>
        <w:jc w:val="left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b/>
          <w:smallCaps/>
          <w:sz w:val="24"/>
          <w:szCs w:val="24"/>
        </w:rPr>
        <w:t>OFERTA ZŁOŻONA PRZEZ WYKONAWCĘ:</w:t>
      </w:r>
    </w:p>
    <w:p w14:paraId="1A8FCD6C" w14:textId="77777777" w:rsidR="003878DB" w:rsidRPr="000F09E1" w:rsidRDefault="003878DB" w:rsidP="000F09E1">
      <w:pPr>
        <w:spacing w:after="120" w:line="360" w:lineRule="auto"/>
        <w:ind w:left="360" w:right="6"/>
        <w:jc w:val="left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Nazwa podmiotu: …………………………………………………………………</w:t>
      </w:r>
    </w:p>
    <w:p w14:paraId="19C87424" w14:textId="77777777" w:rsidR="003878DB" w:rsidRPr="000F09E1" w:rsidRDefault="003878DB" w:rsidP="000F09E1">
      <w:pPr>
        <w:spacing w:after="120" w:line="360" w:lineRule="auto"/>
        <w:ind w:left="360" w:right="6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Adres siedziby: …………………………………………………………………….</w:t>
      </w:r>
    </w:p>
    <w:p w14:paraId="3A1C3CA1" w14:textId="158E6370" w:rsidR="003878DB" w:rsidRPr="000F09E1" w:rsidRDefault="003878DB" w:rsidP="000F09E1">
      <w:pPr>
        <w:spacing w:after="120" w:line="360" w:lineRule="auto"/>
        <w:ind w:left="360" w:right="6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NIP/</w:t>
      </w:r>
      <w:proofErr w:type="gramStart"/>
      <w:r w:rsidR="000558B6" w:rsidRPr="000F09E1">
        <w:rPr>
          <w:rFonts w:ascii="Arial" w:hAnsi="Arial" w:cs="Arial"/>
          <w:sz w:val="24"/>
          <w:szCs w:val="24"/>
        </w:rPr>
        <w:t>REGON:</w:t>
      </w:r>
      <w:r w:rsidRPr="000F09E1">
        <w:rPr>
          <w:rFonts w:ascii="Arial" w:hAnsi="Arial" w:cs="Arial"/>
          <w:sz w:val="24"/>
          <w:szCs w:val="24"/>
        </w:rPr>
        <w:t>…</w:t>
      </w:r>
      <w:proofErr w:type="gramEnd"/>
      <w:r w:rsidRPr="000F09E1">
        <w:rPr>
          <w:rFonts w:ascii="Arial" w:hAnsi="Arial" w:cs="Arial"/>
          <w:sz w:val="24"/>
          <w:szCs w:val="24"/>
        </w:rPr>
        <w:t>………………………………………………………………….</w:t>
      </w:r>
    </w:p>
    <w:p w14:paraId="684EC520" w14:textId="77777777" w:rsidR="003878DB" w:rsidRPr="000F09E1" w:rsidRDefault="003878DB" w:rsidP="000F09E1">
      <w:pPr>
        <w:widowControl/>
        <w:numPr>
          <w:ilvl w:val="0"/>
          <w:numId w:val="2"/>
        </w:numPr>
        <w:overflowPunct/>
        <w:autoSpaceDE/>
        <w:spacing w:after="120" w:line="360" w:lineRule="auto"/>
        <w:ind w:left="426" w:right="4" w:hanging="426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b/>
          <w:smallCaps/>
          <w:sz w:val="24"/>
          <w:szCs w:val="24"/>
        </w:rPr>
        <w:t>TREŚĆ OFERTY:</w:t>
      </w:r>
    </w:p>
    <w:p w14:paraId="30ED5842" w14:textId="77777777" w:rsidR="003878DB" w:rsidRPr="000F09E1" w:rsidRDefault="003878DB" w:rsidP="000F09E1">
      <w:pPr>
        <w:pStyle w:val="Tekstpodstawowy21"/>
        <w:spacing w:line="360" w:lineRule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W odpowiedzi na Zaproszenie do złożenia oferty oświadczamy, że:</w:t>
      </w:r>
    </w:p>
    <w:p w14:paraId="1C5FAA94" w14:textId="3B6ADA09" w:rsidR="005765D8" w:rsidRPr="000F09E1" w:rsidRDefault="003878DB" w:rsidP="000F09E1">
      <w:pPr>
        <w:widowControl/>
        <w:numPr>
          <w:ilvl w:val="0"/>
          <w:numId w:val="3"/>
        </w:numPr>
        <w:overflowPunct/>
        <w:autoSpaceDE/>
        <w:spacing w:after="120" w:line="360" w:lineRule="auto"/>
        <w:ind w:left="284" w:hanging="284"/>
        <w:jc w:val="left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 xml:space="preserve">Cena ofertowa </w:t>
      </w:r>
      <w:r w:rsidR="001A48F5" w:rsidRPr="000F09E1">
        <w:rPr>
          <w:rFonts w:ascii="Arial" w:hAnsi="Arial" w:cs="Arial"/>
          <w:sz w:val="24"/>
          <w:szCs w:val="24"/>
        </w:rPr>
        <w:t xml:space="preserve">brutto </w:t>
      </w:r>
      <w:proofErr w:type="gramStart"/>
      <w:r w:rsidR="001A48F5" w:rsidRPr="000F09E1">
        <w:rPr>
          <w:rFonts w:ascii="Arial" w:hAnsi="Arial" w:cs="Arial"/>
          <w:sz w:val="24"/>
          <w:szCs w:val="24"/>
        </w:rPr>
        <w:t>wynosi</w:t>
      </w:r>
      <w:r w:rsidRPr="000F09E1">
        <w:rPr>
          <w:rFonts w:ascii="Arial" w:hAnsi="Arial" w:cs="Arial"/>
          <w:sz w:val="24"/>
          <w:szCs w:val="24"/>
        </w:rPr>
        <w:t xml:space="preserve">:  </w:t>
      </w:r>
      <w:r w:rsidRPr="000F09E1">
        <w:rPr>
          <w:rFonts w:ascii="Arial" w:hAnsi="Arial" w:cs="Arial"/>
          <w:b/>
          <w:sz w:val="24"/>
          <w:szCs w:val="24"/>
        </w:rPr>
        <w:t>…</w:t>
      </w:r>
      <w:proofErr w:type="gramEnd"/>
      <w:r w:rsidRPr="000F09E1">
        <w:rPr>
          <w:rFonts w:ascii="Arial" w:hAnsi="Arial" w:cs="Arial"/>
          <w:b/>
          <w:sz w:val="24"/>
          <w:szCs w:val="24"/>
        </w:rPr>
        <w:t>…………. (słownie: …………………) złotych w tym</w:t>
      </w:r>
      <w:r w:rsidR="005765D8" w:rsidRPr="000F09E1">
        <w:rPr>
          <w:rFonts w:ascii="Arial" w:hAnsi="Arial" w:cs="Arial"/>
          <w:b/>
          <w:sz w:val="24"/>
          <w:szCs w:val="24"/>
        </w:rPr>
        <w:t>:</w:t>
      </w:r>
    </w:p>
    <w:p w14:paraId="1D1FB800" w14:textId="66DD05F2" w:rsidR="003878DB" w:rsidRPr="000F09E1" w:rsidRDefault="003878DB" w:rsidP="000F09E1">
      <w:pPr>
        <w:widowControl/>
        <w:overflowPunct/>
        <w:autoSpaceDE/>
        <w:spacing w:after="120" w:line="360" w:lineRule="auto"/>
        <w:ind w:left="284"/>
        <w:jc w:val="left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b/>
          <w:sz w:val="24"/>
          <w:szCs w:val="24"/>
        </w:rPr>
        <w:t>za dostawę……………………………………</w:t>
      </w:r>
      <w:r w:rsidR="001A48F5">
        <w:rPr>
          <w:rFonts w:ascii="Arial" w:hAnsi="Arial" w:cs="Arial"/>
          <w:b/>
          <w:sz w:val="24"/>
          <w:szCs w:val="24"/>
        </w:rPr>
        <w:t>………………</w:t>
      </w:r>
      <w:r w:rsidRPr="000F09E1">
        <w:rPr>
          <w:rFonts w:ascii="Arial" w:hAnsi="Arial" w:cs="Arial"/>
          <w:b/>
          <w:sz w:val="24"/>
          <w:szCs w:val="24"/>
        </w:rPr>
        <w:t>………</w:t>
      </w:r>
    </w:p>
    <w:p w14:paraId="7AB4921A" w14:textId="6DDF7541" w:rsidR="00654A96" w:rsidRPr="00860AC4" w:rsidRDefault="005765D8" w:rsidP="00654A96">
      <w:pPr>
        <w:widowControl/>
        <w:overflowPunct/>
        <w:autoSpaceDE/>
        <w:spacing w:after="120" w:line="360" w:lineRule="auto"/>
        <w:ind w:left="284"/>
        <w:jc w:val="left"/>
        <w:textAlignment w:val="auto"/>
        <w:rPr>
          <w:rFonts w:ascii="Arial" w:hAnsi="Arial" w:cs="Arial"/>
          <w:b/>
          <w:sz w:val="24"/>
          <w:szCs w:val="24"/>
        </w:rPr>
      </w:pPr>
      <w:r w:rsidRPr="000F09E1">
        <w:rPr>
          <w:rFonts w:ascii="Arial" w:hAnsi="Arial" w:cs="Arial"/>
          <w:b/>
          <w:sz w:val="24"/>
          <w:szCs w:val="24"/>
        </w:rPr>
        <w:t>z</w:t>
      </w:r>
      <w:r w:rsidR="003878DB" w:rsidRPr="000F09E1">
        <w:rPr>
          <w:rFonts w:ascii="Arial" w:hAnsi="Arial" w:cs="Arial"/>
          <w:b/>
          <w:sz w:val="24"/>
          <w:szCs w:val="24"/>
        </w:rPr>
        <w:t>a montaż…………………………………………………………….</w:t>
      </w:r>
      <w:r w:rsidR="00654A96">
        <w:rPr>
          <w:rFonts w:ascii="Arial" w:hAnsi="Arial" w:cs="Arial"/>
          <w:b/>
          <w:sz w:val="24"/>
          <w:szCs w:val="24"/>
        </w:rPr>
        <w:t xml:space="preserve"> </w:t>
      </w:r>
      <w:r w:rsidR="00654A96" w:rsidRPr="00860AC4">
        <w:rPr>
          <w:rFonts w:ascii="Arial" w:hAnsi="Arial" w:cs="Arial"/>
          <w:b/>
          <w:sz w:val="24"/>
          <w:szCs w:val="24"/>
        </w:rPr>
        <w:t>(</w:t>
      </w:r>
      <w:r w:rsidR="00654A96" w:rsidRPr="00860AC4">
        <w:rPr>
          <w:rFonts w:ascii="Arial" w:eastAsia="Aptos" w:hAnsi="Arial" w:cs="Arial"/>
          <w:spacing w:val="-10"/>
          <w:sz w:val="24"/>
          <w:szCs w:val="24"/>
          <w:lang w:eastAsia="en-US"/>
        </w:rPr>
        <w:t xml:space="preserve">która </w:t>
      </w:r>
      <w:r w:rsidR="00654A96" w:rsidRPr="00860AC4">
        <w:rPr>
          <w:rFonts w:ascii="Arial" w:hAnsi="Arial" w:cs="Arial"/>
          <w:b/>
          <w:bCs/>
          <w:sz w:val="24"/>
          <w:szCs w:val="24"/>
        </w:rPr>
        <w:t>nie może przekroczyć 10% ceny dostawy powiększonej o kwotę 29 000 zł brutto</w:t>
      </w:r>
      <w:r w:rsidR="00654A96" w:rsidRPr="00860AC4">
        <w:rPr>
          <w:rFonts w:ascii="Arial" w:hAnsi="Arial" w:cs="Arial"/>
          <w:b/>
          <w:bCs/>
          <w:sz w:val="24"/>
          <w:szCs w:val="24"/>
        </w:rPr>
        <w:t>)</w:t>
      </w:r>
    </w:p>
    <w:p w14:paraId="249F8F87" w14:textId="75DC26C0" w:rsidR="003878DB" w:rsidRDefault="003878DB" w:rsidP="000F09E1">
      <w:pPr>
        <w:widowControl/>
        <w:overflowPunct/>
        <w:autoSpaceDE/>
        <w:spacing w:after="120" w:line="360" w:lineRule="auto"/>
        <w:jc w:val="left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 xml:space="preserve">2. </w:t>
      </w:r>
      <w:r w:rsidR="00AF0EFC" w:rsidRPr="000F09E1">
        <w:rPr>
          <w:rFonts w:ascii="Arial" w:hAnsi="Arial" w:cs="Arial"/>
          <w:sz w:val="24"/>
          <w:szCs w:val="24"/>
        </w:rPr>
        <w:t xml:space="preserve"> Deklarujemy, że produktywność oferowanej przez instalacji fotowoltaicznej wynosi </w:t>
      </w:r>
      <w:r w:rsidRPr="000F09E1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 w:rsidR="00AF0EFC" w:rsidRPr="000F09E1">
        <w:rPr>
          <w:rFonts w:ascii="Arial" w:hAnsi="Arial" w:cs="Arial"/>
          <w:sz w:val="24"/>
          <w:szCs w:val="24"/>
        </w:rPr>
        <w:t xml:space="preserve"> (min. </w:t>
      </w:r>
      <w:r w:rsidR="00AF0EFC" w:rsidRPr="000F09E1">
        <w:rPr>
          <w:rFonts w:ascii="Arial" w:hAnsi="Arial" w:cs="Arial"/>
          <w:b/>
          <w:bCs/>
          <w:sz w:val="24"/>
          <w:szCs w:val="24"/>
          <w:lang w:eastAsia="pl-PL"/>
        </w:rPr>
        <w:t xml:space="preserve">130 tys. kWh/rok) </w:t>
      </w:r>
      <w:r w:rsidR="00AF0EFC" w:rsidRPr="000F09E1">
        <w:rPr>
          <w:rFonts w:ascii="Arial" w:hAnsi="Arial" w:cs="Arial"/>
          <w:sz w:val="24"/>
          <w:szCs w:val="24"/>
        </w:rPr>
        <w:t>i na potwierdzenie</w:t>
      </w:r>
      <w:r w:rsidR="006473AD" w:rsidRPr="000F09E1">
        <w:rPr>
          <w:rFonts w:ascii="Arial" w:hAnsi="Arial" w:cs="Arial"/>
          <w:sz w:val="24"/>
          <w:szCs w:val="24"/>
        </w:rPr>
        <w:t xml:space="preserve"> przedkładamy</w:t>
      </w:r>
      <w:r w:rsidR="00AF0EFC" w:rsidRPr="000F09E1">
        <w:rPr>
          <w:rFonts w:ascii="Arial" w:hAnsi="Arial" w:cs="Arial"/>
          <w:sz w:val="24"/>
          <w:szCs w:val="24"/>
        </w:rPr>
        <w:t xml:space="preserve"> wymagane wyliczenia.</w:t>
      </w:r>
    </w:p>
    <w:p w14:paraId="30361785" w14:textId="77777777" w:rsidR="00654A96" w:rsidRPr="006A4611" w:rsidRDefault="00654A96" w:rsidP="00654A96">
      <w:pPr>
        <w:spacing w:after="120" w:line="288" w:lineRule="auto"/>
        <w:rPr>
          <w:rFonts w:ascii="Arial" w:hAnsi="Arial" w:cs="Arial"/>
          <w:b/>
          <w:bCs/>
          <w:sz w:val="24"/>
          <w:szCs w:val="24"/>
        </w:rPr>
      </w:pPr>
      <w:r w:rsidRPr="006A4611">
        <w:rPr>
          <w:rFonts w:ascii="Arial" w:hAnsi="Arial" w:cs="Arial"/>
          <w:b/>
          <w:bCs/>
          <w:sz w:val="24"/>
          <w:szCs w:val="24"/>
        </w:rPr>
        <w:t>Produktywność – zasady szczegółowe</w:t>
      </w:r>
    </w:p>
    <w:p w14:paraId="4601C87F" w14:textId="008B6F9D" w:rsidR="00654A96" w:rsidRPr="006A4611" w:rsidRDefault="00654A96" w:rsidP="00654A96">
      <w:pPr>
        <w:widowControl/>
        <w:suppressAutoHyphens w:val="0"/>
        <w:overflowPunct/>
        <w:autoSpaceDE/>
        <w:spacing w:after="120" w:line="288" w:lineRule="auto"/>
        <w:jc w:val="left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Wyli</w:t>
      </w:r>
      <w:r w:rsidRPr="006A4611">
        <w:rPr>
          <w:rFonts w:ascii="Arial" w:hAnsi="Arial" w:cs="Arial"/>
          <w:sz w:val="24"/>
          <w:szCs w:val="24"/>
        </w:rPr>
        <w:t xml:space="preserve">czenia produktywności muszą zostać wykonane </w:t>
      </w:r>
      <w:r w:rsidRPr="006A4611">
        <w:rPr>
          <w:rFonts w:ascii="Arial" w:hAnsi="Arial" w:cs="Arial"/>
          <w:b/>
          <w:bCs/>
          <w:sz w:val="24"/>
          <w:szCs w:val="24"/>
        </w:rPr>
        <w:t>obowiązkowo</w:t>
      </w:r>
      <w:r w:rsidRPr="006A4611">
        <w:rPr>
          <w:rFonts w:ascii="Arial" w:hAnsi="Arial" w:cs="Arial"/>
          <w:sz w:val="24"/>
          <w:szCs w:val="24"/>
        </w:rPr>
        <w:t xml:space="preserve"> przy użyciu narzędzia </w:t>
      </w:r>
      <w:r w:rsidRPr="006A4611">
        <w:rPr>
          <w:rFonts w:ascii="Arial" w:hAnsi="Arial" w:cs="Arial"/>
          <w:b/>
          <w:bCs/>
          <w:sz w:val="24"/>
          <w:szCs w:val="24"/>
        </w:rPr>
        <w:t>PVGIS (</w:t>
      </w:r>
      <w:proofErr w:type="spellStart"/>
      <w:r w:rsidRPr="006A4611">
        <w:rPr>
          <w:rFonts w:ascii="Arial" w:hAnsi="Arial" w:cs="Arial"/>
          <w:b/>
          <w:bCs/>
          <w:sz w:val="24"/>
          <w:szCs w:val="24"/>
        </w:rPr>
        <w:t>Commission</w:t>
      </w:r>
      <w:proofErr w:type="spellEnd"/>
      <w:r w:rsidRPr="006A4611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6A4611">
        <w:rPr>
          <w:rFonts w:ascii="Arial" w:hAnsi="Arial" w:cs="Arial"/>
          <w:b/>
          <w:bCs/>
          <w:sz w:val="24"/>
          <w:szCs w:val="24"/>
        </w:rPr>
        <w:t>européenne</w:t>
      </w:r>
      <w:proofErr w:type="spellEnd"/>
      <w:r w:rsidRPr="006A4611">
        <w:rPr>
          <w:rFonts w:ascii="Arial" w:hAnsi="Arial" w:cs="Arial"/>
          <w:b/>
          <w:bCs/>
          <w:sz w:val="24"/>
          <w:szCs w:val="24"/>
        </w:rPr>
        <w:t>)</w:t>
      </w:r>
      <w:r w:rsidRPr="006A4611">
        <w:rPr>
          <w:rFonts w:ascii="Arial" w:hAnsi="Arial" w:cs="Arial"/>
          <w:sz w:val="24"/>
          <w:szCs w:val="24"/>
        </w:rPr>
        <w:t xml:space="preserve"> dla lokalizacji Giżycko (54.039, 21.792), przy założeniach określonych w załączniku nr </w:t>
      </w:r>
      <w:r>
        <w:rPr>
          <w:rFonts w:ascii="Arial" w:hAnsi="Arial" w:cs="Arial"/>
        </w:rPr>
        <w:t>4.</w:t>
      </w:r>
    </w:p>
    <w:p w14:paraId="4D758C5F" w14:textId="77777777" w:rsidR="00654A96" w:rsidRPr="006A4611" w:rsidRDefault="00654A96" w:rsidP="00860AC4">
      <w:pPr>
        <w:widowControl/>
        <w:suppressAutoHyphens w:val="0"/>
        <w:overflowPunct/>
        <w:autoSpaceDE/>
        <w:spacing w:after="120" w:line="288" w:lineRule="auto"/>
        <w:jc w:val="left"/>
        <w:textAlignment w:val="auto"/>
        <w:rPr>
          <w:rFonts w:ascii="Arial" w:hAnsi="Arial" w:cs="Arial"/>
          <w:sz w:val="24"/>
          <w:szCs w:val="24"/>
        </w:rPr>
      </w:pPr>
      <w:r w:rsidRPr="006A4611">
        <w:rPr>
          <w:rFonts w:ascii="Arial" w:hAnsi="Arial" w:cs="Arial"/>
          <w:sz w:val="24"/>
          <w:szCs w:val="24"/>
        </w:rPr>
        <w:t xml:space="preserve">Zastosowanie innego narzędzia lub innych parametrów skutkuje </w:t>
      </w:r>
      <w:r w:rsidRPr="006A4611">
        <w:rPr>
          <w:rFonts w:ascii="Arial" w:hAnsi="Arial" w:cs="Arial"/>
          <w:b/>
          <w:bCs/>
          <w:sz w:val="24"/>
          <w:szCs w:val="24"/>
        </w:rPr>
        <w:t>odrzuceniem oferty</w:t>
      </w:r>
      <w:r w:rsidRPr="006A4611">
        <w:rPr>
          <w:rFonts w:ascii="Arial" w:hAnsi="Arial" w:cs="Arial"/>
          <w:sz w:val="24"/>
          <w:szCs w:val="24"/>
        </w:rPr>
        <w:t>.</w:t>
      </w:r>
    </w:p>
    <w:p w14:paraId="59765F16" w14:textId="3197095B" w:rsidR="00654A96" w:rsidRPr="000F09E1" w:rsidRDefault="00654A96" w:rsidP="00654A96">
      <w:pPr>
        <w:widowControl/>
        <w:overflowPunct/>
        <w:autoSpaceDE/>
        <w:spacing w:after="120" w:line="360" w:lineRule="auto"/>
        <w:jc w:val="left"/>
        <w:textAlignment w:val="auto"/>
        <w:rPr>
          <w:rFonts w:ascii="Arial" w:hAnsi="Arial" w:cs="Arial"/>
          <w:sz w:val="24"/>
          <w:szCs w:val="24"/>
        </w:rPr>
      </w:pPr>
      <w:r w:rsidRPr="006A4611">
        <w:rPr>
          <w:rFonts w:ascii="Arial" w:hAnsi="Arial" w:cs="Arial"/>
          <w:sz w:val="24"/>
          <w:szCs w:val="24"/>
        </w:rPr>
        <w:lastRenderedPageBreak/>
        <w:t xml:space="preserve">Brak wyliczeń skutkuje </w:t>
      </w:r>
      <w:r w:rsidRPr="006A4611">
        <w:rPr>
          <w:rFonts w:ascii="Arial" w:hAnsi="Arial" w:cs="Arial"/>
          <w:b/>
          <w:bCs/>
          <w:sz w:val="24"/>
          <w:szCs w:val="24"/>
        </w:rPr>
        <w:t>odrzuceniem oferty bez wezwania do uzupełnienia</w:t>
      </w:r>
    </w:p>
    <w:p w14:paraId="1852027D" w14:textId="77777777" w:rsidR="00AF0EFC" w:rsidRPr="000F09E1" w:rsidRDefault="00AF0EFC" w:rsidP="000F09E1">
      <w:pPr>
        <w:widowControl/>
        <w:overflowPunct/>
        <w:autoSpaceDE/>
        <w:spacing w:after="120" w:line="360" w:lineRule="auto"/>
        <w:jc w:val="left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3. Oświadczamy, że oddelegujemy do realizacji zamówienia:</w:t>
      </w:r>
    </w:p>
    <w:p w14:paraId="1D364416" w14:textId="77777777" w:rsidR="00AF0EFC" w:rsidRPr="000F09E1" w:rsidRDefault="00AF0EFC" w:rsidP="000F09E1">
      <w:pPr>
        <w:widowControl/>
        <w:overflowPunct/>
        <w:autoSpaceDE/>
        <w:spacing w:after="120" w:line="360" w:lineRule="auto"/>
        <w:jc w:val="left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p. …………………</w:t>
      </w:r>
      <w:r w:rsidR="006473AD" w:rsidRPr="000F09E1">
        <w:rPr>
          <w:rFonts w:ascii="Arial" w:hAnsi="Arial" w:cs="Arial"/>
          <w:sz w:val="24"/>
          <w:szCs w:val="24"/>
        </w:rPr>
        <w:t xml:space="preserve">   posiadającą/posiadającego uprawnienia SEP E słaboprądowe (do 1 KV)</w:t>
      </w:r>
    </w:p>
    <w:p w14:paraId="45DECF31" w14:textId="77777777" w:rsidR="006473AD" w:rsidRPr="000F09E1" w:rsidRDefault="00AF0EFC" w:rsidP="000F09E1">
      <w:pPr>
        <w:widowControl/>
        <w:overflowPunct/>
        <w:autoSpaceDE/>
        <w:spacing w:after="120" w:line="360" w:lineRule="auto"/>
        <w:jc w:val="left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p. …………………</w:t>
      </w:r>
      <w:r w:rsidR="006473AD" w:rsidRPr="000F09E1">
        <w:rPr>
          <w:rFonts w:ascii="Arial" w:hAnsi="Arial" w:cs="Arial"/>
          <w:sz w:val="24"/>
          <w:szCs w:val="24"/>
        </w:rPr>
        <w:t xml:space="preserve">    posiadającą/posiadającego uprawnienia SEP D słaboprądowe (do 1 KV).</w:t>
      </w:r>
    </w:p>
    <w:p w14:paraId="3C7C19A3" w14:textId="05C03E5F" w:rsidR="003878DB" w:rsidRPr="000F09E1" w:rsidRDefault="003878DB" w:rsidP="000F09E1">
      <w:pPr>
        <w:widowControl/>
        <w:overflowPunct/>
        <w:autoSpaceDE/>
        <w:spacing w:after="120" w:line="360" w:lineRule="auto"/>
        <w:jc w:val="left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 xml:space="preserve">4. Ceny jednostkowe </w:t>
      </w:r>
      <w:r w:rsidRPr="000F09E1">
        <w:rPr>
          <w:rFonts w:ascii="Arial" w:hAnsi="Arial" w:cs="Arial"/>
          <w:bCs/>
          <w:sz w:val="24"/>
          <w:szCs w:val="24"/>
        </w:rPr>
        <w:t xml:space="preserve">brutto </w:t>
      </w:r>
      <w:r w:rsidR="001A48F5" w:rsidRPr="000F09E1">
        <w:rPr>
          <w:rFonts w:ascii="Arial" w:hAnsi="Arial" w:cs="Arial"/>
          <w:bCs/>
          <w:sz w:val="24"/>
          <w:szCs w:val="24"/>
        </w:rPr>
        <w:t>zawierają wszystkie</w:t>
      </w:r>
      <w:r w:rsidRPr="000F09E1">
        <w:rPr>
          <w:rFonts w:ascii="Arial" w:hAnsi="Arial" w:cs="Arial"/>
          <w:bCs/>
          <w:sz w:val="24"/>
          <w:szCs w:val="24"/>
        </w:rPr>
        <w:t xml:space="preserve"> koszty, z uwzględnieniem opłat i</w:t>
      </w:r>
      <w:r w:rsidR="00654A96">
        <w:rPr>
          <w:rFonts w:ascii="Arial" w:hAnsi="Arial" w:cs="Arial"/>
          <w:bCs/>
          <w:sz w:val="24"/>
          <w:szCs w:val="24"/>
        </w:rPr>
        <w:t> </w:t>
      </w:r>
      <w:r w:rsidRPr="000F09E1">
        <w:rPr>
          <w:rFonts w:ascii="Arial" w:hAnsi="Arial" w:cs="Arial"/>
          <w:bCs/>
          <w:sz w:val="24"/>
          <w:szCs w:val="24"/>
        </w:rPr>
        <w:t>podatków.</w:t>
      </w:r>
    </w:p>
    <w:p w14:paraId="7FF067F7" w14:textId="77777777" w:rsidR="003878DB" w:rsidRPr="000F09E1" w:rsidRDefault="003878DB" w:rsidP="000F09E1">
      <w:pPr>
        <w:widowControl/>
        <w:overflowPunct/>
        <w:autoSpaceDE/>
        <w:spacing w:after="120" w:line="360" w:lineRule="auto"/>
        <w:jc w:val="left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0F09E1">
        <w:rPr>
          <w:rFonts w:ascii="Arial" w:hAnsi="Arial" w:cs="Arial"/>
          <w:sz w:val="24"/>
          <w:szCs w:val="24"/>
        </w:rPr>
        <w:t xml:space="preserve">5. W celu potwierdzenia </w:t>
      </w:r>
      <w:r w:rsidRPr="000F09E1">
        <w:rPr>
          <w:rFonts w:ascii="Arial" w:hAnsi="Arial" w:cs="Arial"/>
          <w:b/>
          <w:sz w:val="24"/>
          <w:szCs w:val="24"/>
        </w:rPr>
        <w:t>spełnienia warunku</w:t>
      </w:r>
      <w:r w:rsidRPr="000F09E1">
        <w:rPr>
          <w:rFonts w:ascii="Arial" w:hAnsi="Arial" w:cs="Arial"/>
          <w:sz w:val="24"/>
          <w:szCs w:val="24"/>
        </w:rPr>
        <w:t xml:space="preserve"> </w:t>
      </w:r>
      <w:r w:rsidRPr="000F09E1">
        <w:rPr>
          <w:rFonts w:ascii="Arial" w:hAnsi="Arial" w:cs="Arial"/>
          <w:b/>
          <w:sz w:val="24"/>
          <w:szCs w:val="24"/>
        </w:rPr>
        <w:t>dotyczącego zdolności technicznej lub zawodowej</w:t>
      </w:r>
      <w:r w:rsidRPr="000F09E1">
        <w:rPr>
          <w:rStyle w:val="Znakiprzypiswdolnych"/>
          <w:rFonts w:ascii="Arial" w:hAnsi="Arial" w:cs="Arial"/>
          <w:bCs/>
          <w:kern w:val="2"/>
          <w:sz w:val="24"/>
          <w:szCs w:val="24"/>
        </w:rPr>
        <w:t xml:space="preserve"> </w:t>
      </w:r>
      <w:r w:rsidRPr="000F09E1">
        <w:rPr>
          <w:rFonts w:ascii="Arial" w:hAnsi="Arial" w:cs="Arial"/>
          <w:sz w:val="24"/>
          <w:szCs w:val="24"/>
        </w:rPr>
        <w:t>określonego w rozdziale VII pkt 1</w:t>
      </w:r>
      <w:r w:rsidRPr="000F09E1">
        <w:rPr>
          <w:rFonts w:ascii="Arial" w:hAnsi="Arial" w:cs="Arial"/>
          <w:color w:val="FF0000"/>
          <w:sz w:val="24"/>
          <w:szCs w:val="24"/>
        </w:rPr>
        <w:t xml:space="preserve"> </w:t>
      </w:r>
      <w:r w:rsidRPr="000F09E1">
        <w:rPr>
          <w:rFonts w:ascii="Arial" w:hAnsi="Arial" w:cs="Arial"/>
          <w:sz w:val="24"/>
          <w:szCs w:val="24"/>
        </w:rPr>
        <w:t xml:space="preserve">Zaproszenia, przedstawiamy następujący wykaz: </w:t>
      </w:r>
    </w:p>
    <w:tbl>
      <w:tblPr>
        <w:tblW w:w="10003" w:type="dxa"/>
        <w:tblLayout w:type="fixed"/>
        <w:tblLook w:val="0000" w:firstRow="0" w:lastRow="0" w:firstColumn="0" w:lastColumn="0" w:noHBand="0" w:noVBand="0"/>
      </w:tblPr>
      <w:tblGrid>
        <w:gridCol w:w="666"/>
        <w:gridCol w:w="2558"/>
        <w:gridCol w:w="1389"/>
        <w:gridCol w:w="2296"/>
        <w:gridCol w:w="3094"/>
      </w:tblGrid>
      <w:tr w:rsidR="00AF0EFC" w:rsidRPr="000F09E1" w14:paraId="6CCF544A" w14:textId="77777777" w:rsidTr="00AF0EFC">
        <w:trPr>
          <w:trHeight w:val="884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16232" w14:textId="77777777" w:rsidR="00AF0EFC" w:rsidRPr="000F09E1" w:rsidRDefault="00AF0EFC" w:rsidP="000F09E1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09E1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0EE8F" w14:textId="77777777" w:rsidR="00AF0EFC" w:rsidRPr="000F09E1" w:rsidRDefault="00AF0EFC" w:rsidP="00654A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Podmiot, na rzecz którego wykonane zostało zamówienie (nazwa i adres)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CA7FC" w14:textId="77777777" w:rsidR="00AF0EFC" w:rsidRPr="000F09E1" w:rsidRDefault="00AF0EFC" w:rsidP="00654A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Okres realizacji</w:t>
            </w:r>
          </w:p>
        </w:tc>
        <w:tc>
          <w:tcPr>
            <w:tcW w:w="3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545B1" w14:textId="77777777" w:rsidR="00AF0EFC" w:rsidRPr="000F09E1" w:rsidRDefault="00AF0EFC" w:rsidP="00654A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Przedmiot – opis zamówienia (dostaw), </w:t>
            </w:r>
          </w:p>
        </w:tc>
      </w:tr>
      <w:tr w:rsidR="00AF0EFC" w:rsidRPr="000F09E1" w14:paraId="43362738" w14:textId="77777777" w:rsidTr="00AF0EFC">
        <w:trPr>
          <w:trHeight w:val="535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1958A" w14:textId="77777777" w:rsidR="00AF0EFC" w:rsidRPr="000F09E1" w:rsidRDefault="00AF0EFC" w:rsidP="000F09E1">
            <w:pPr>
              <w:snapToGrid w:val="0"/>
              <w:spacing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2B64F" w14:textId="77777777" w:rsidR="00AF0EFC" w:rsidRPr="000F09E1" w:rsidRDefault="00AF0EFC" w:rsidP="000F09E1">
            <w:pPr>
              <w:snapToGrid w:val="0"/>
              <w:spacing w:after="120"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8D31D" w14:textId="77777777" w:rsidR="00AF0EFC" w:rsidRPr="000F09E1" w:rsidRDefault="00AF0EFC" w:rsidP="00654A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początek</w:t>
            </w:r>
          </w:p>
          <w:p w14:paraId="7917ADEA" w14:textId="77777777" w:rsidR="00AF0EFC" w:rsidRPr="000F09E1" w:rsidRDefault="00AF0EFC" w:rsidP="00654A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(</w:t>
            </w:r>
            <w:proofErr w:type="spellStart"/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dd</w:t>
            </w:r>
            <w:proofErr w:type="spellEnd"/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-mm-</w:t>
            </w:r>
            <w:proofErr w:type="spellStart"/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rrrr</w:t>
            </w:r>
            <w:proofErr w:type="spellEnd"/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7D48F" w14:textId="77777777" w:rsidR="00AF0EFC" w:rsidRPr="000F09E1" w:rsidRDefault="00AF0EFC" w:rsidP="00654A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zakończenie</w:t>
            </w:r>
          </w:p>
          <w:p w14:paraId="3C223C34" w14:textId="77777777" w:rsidR="00AF0EFC" w:rsidRPr="000F09E1" w:rsidRDefault="00AF0EFC" w:rsidP="00654A96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(</w:t>
            </w:r>
            <w:proofErr w:type="spellStart"/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dd</w:t>
            </w:r>
            <w:proofErr w:type="spellEnd"/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-mm-</w:t>
            </w:r>
            <w:proofErr w:type="spellStart"/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rrrr</w:t>
            </w:r>
            <w:proofErr w:type="spellEnd"/>
            <w:r w:rsidRPr="000F09E1">
              <w:rPr>
                <w:rFonts w:ascii="Arial" w:hAnsi="Arial" w:cs="Arial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C70F5" w14:textId="77777777" w:rsidR="00AF0EFC" w:rsidRPr="000F09E1" w:rsidRDefault="00AF0EFC" w:rsidP="000F09E1">
            <w:pPr>
              <w:snapToGrid w:val="0"/>
              <w:spacing w:after="120" w:line="36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AF0EFC" w:rsidRPr="000F09E1" w14:paraId="5F0DC3D4" w14:textId="77777777" w:rsidTr="00AF0EFC">
        <w:trPr>
          <w:trHeight w:val="950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5C60" w14:textId="77777777" w:rsidR="00AF0EFC" w:rsidRPr="000F09E1" w:rsidRDefault="00AF0EFC" w:rsidP="000F09E1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0F09E1">
              <w:rPr>
                <w:rFonts w:ascii="Arial" w:hAnsi="Arial"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377DC" w14:textId="77777777" w:rsidR="00AF0EFC" w:rsidRPr="000F09E1" w:rsidRDefault="00AF0EFC" w:rsidP="000F09E1">
            <w:pPr>
              <w:snapToGrid w:val="0"/>
              <w:spacing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2FA1A79" w14:textId="77777777" w:rsidR="00AF0EFC" w:rsidRPr="000F09E1" w:rsidRDefault="00AF0EFC" w:rsidP="000F09E1">
            <w:pPr>
              <w:spacing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66EFF" w14:textId="77777777" w:rsidR="00AF0EFC" w:rsidRPr="000F09E1" w:rsidRDefault="00AF0EFC" w:rsidP="000F09E1">
            <w:pPr>
              <w:snapToGrid w:val="0"/>
              <w:spacing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CFAB7" w14:textId="77777777" w:rsidR="00AF0EFC" w:rsidRPr="000F09E1" w:rsidRDefault="00AF0EFC" w:rsidP="000F09E1">
            <w:pPr>
              <w:snapToGrid w:val="0"/>
              <w:spacing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FC4D" w14:textId="77777777" w:rsidR="00AF0EFC" w:rsidRPr="000F09E1" w:rsidRDefault="00AF0EFC" w:rsidP="000F09E1">
            <w:pPr>
              <w:snapToGrid w:val="0"/>
              <w:spacing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28D995E" w14:textId="1743CE4D" w:rsidR="003878DB" w:rsidRPr="000558B6" w:rsidRDefault="000558B6" w:rsidP="000558B6">
      <w:pPr>
        <w:pStyle w:val="Akapitzlist"/>
        <w:numPr>
          <w:ilvl w:val="0"/>
          <w:numId w:val="7"/>
        </w:numPr>
        <w:spacing w:before="120" w:line="288" w:lineRule="auto"/>
        <w:ind w:left="357" w:hanging="357"/>
        <w:rPr>
          <w:rFonts w:ascii="Arial" w:hAnsi="Arial" w:cs="Arial"/>
          <w:sz w:val="24"/>
          <w:szCs w:val="24"/>
        </w:rPr>
      </w:pPr>
      <w:r w:rsidRPr="000558B6">
        <w:rPr>
          <w:rFonts w:ascii="Arial" w:hAnsi="Arial" w:cs="Arial"/>
          <w:sz w:val="24"/>
          <w:szCs w:val="24"/>
        </w:rPr>
        <w:t xml:space="preserve">Załączamy dowody potwierdzające </w:t>
      </w:r>
      <w:r>
        <w:rPr>
          <w:rFonts w:ascii="Arial" w:hAnsi="Arial" w:cs="Arial"/>
          <w:sz w:val="24"/>
          <w:szCs w:val="24"/>
        </w:rPr>
        <w:t xml:space="preserve">NALEŻYTE </w:t>
      </w:r>
      <w:r w:rsidRPr="000558B6">
        <w:rPr>
          <w:rFonts w:ascii="Arial" w:hAnsi="Arial" w:cs="Arial"/>
          <w:sz w:val="24"/>
          <w:szCs w:val="24"/>
        </w:rPr>
        <w:t>wykonanie zamówienia z punktu 5.</w:t>
      </w:r>
    </w:p>
    <w:p w14:paraId="6D4183A3" w14:textId="77777777" w:rsidR="003878DB" w:rsidRPr="000558B6" w:rsidRDefault="003878DB" w:rsidP="000558B6">
      <w:pPr>
        <w:widowControl/>
        <w:overflowPunct/>
        <w:autoSpaceDE/>
        <w:spacing w:line="288" w:lineRule="auto"/>
        <w:textAlignment w:val="auto"/>
        <w:rPr>
          <w:rFonts w:ascii="Arial" w:hAnsi="Arial" w:cs="Arial"/>
          <w:sz w:val="24"/>
          <w:szCs w:val="24"/>
        </w:rPr>
      </w:pPr>
      <w:r w:rsidRPr="000558B6">
        <w:rPr>
          <w:rFonts w:ascii="Arial" w:hAnsi="Arial" w:cs="Arial"/>
          <w:sz w:val="24"/>
          <w:szCs w:val="24"/>
        </w:rPr>
        <w:t>7. Oświadczamy, że nie jesteśmy powiązani kapitałowo lub osobowo z Zamawiającym</w:t>
      </w:r>
      <w:r w:rsidRPr="000558B6">
        <w:rPr>
          <w:rStyle w:val="Znakiprzypiswdolnych"/>
          <w:rFonts w:ascii="Arial" w:hAnsi="Arial" w:cs="Arial"/>
          <w:sz w:val="24"/>
          <w:szCs w:val="24"/>
        </w:rPr>
        <w:footnoteReference w:id="1"/>
      </w:r>
      <w:r w:rsidRPr="000558B6">
        <w:rPr>
          <w:rFonts w:ascii="Arial" w:hAnsi="Arial" w:cs="Arial"/>
          <w:sz w:val="24"/>
          <w:szCs w:val="24"/>
        </w:rPr>
        <w:t xml:space="preserve">. </w:t>
      </w:r>
    </w:p>
    <w:p w14:paraId="0563F1EA" w14:textId="77777777" w:rsidR="003878DB" w:rsidRPr="000F09E1" w:rsidRDefault="003878DB" w:rsidP="000F09E1">
      <w:pPr>
        <w:overflowPunct/>
        <w:autoSpaceDE/>
        <w:spacing w:after="120" w:line="360" w:lineRule="auto"/>
        <w:ind w:right="142"/>
        <w:jc w:val="left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8. Zapoznaliśmy się z przedmiotem zamówienia i nie wnosimy do niego zastrzeżeń.</w:t>
      </w:r>
    </w:p>
    <w:p w14:paraId="66444E7C" w14:textId="77777777" w:rsidR="003878DB" w:rsidRDefault="003878DB" w:rsidP="000F09E1">
      <w:pPr>
        <w:overflowPunct/>
        <w:autoSpaceDE/>
        <w:spacing w:after="120" w:line="360" w:lineRule="auto"/>
        <w:ind w:right="142"/>
        <w:jc w:val="left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9. W razie wyboru naszej oferty zobowiązujemy się do zawarcia umowy na warunkach zawartych we wzorze umowy, stanowiącym załącznik nr 3 do Zaproszenia.</w:t>
      </w:r>
    </w:p>
    <w:p w14:paraId="290DA2CC" w14:textId="716A8EE9" w:rsidR="00654A96" w:rsidRPr="000F09E1" w:rsidRDefault="00654A96" w:rsidP="00654A96">
      <w:pPr>
        <w:overflowPunct/>
        <w:autoSpaceDE/>
        <w:spacing w:after="120" w:line="360" w:lineRule="auto"/>
        <w:ind w:right="142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654A96">
        <w:rPr>
          <w:rFonts w:ascii="Arial" w:hAnsi="Arial" w:cs="Arial"/>
          <w:color w:val="000000"/>
          <w:sz w:val="24"/>
        </w:rPr>
        <w:t>Dysponujemy odpowiednimi zasobami technicznymi oraz wykwalifikowanym personelem, co pozwala nam zrealizować to zadanie do 10 marca 2026 roku.</w:t>
      </w:r>
    </w:p>
    <w:p w14:paraId="6583D8E4" w14:textId="33C681EE" w:rsidR="003878DB" w:rsidRPr="000F09E1" w:rsidRDefault="003878DB" w:rsidP="000F09E1">
      <w:pPr>
        <w:overflowPunct/>
        <w:autoSpaceDE/>
        <w:spacing w:after="120" w:line="360" w:lineRule="auto"/>
        <w:ind w:right="142"/>
        <w:jc w:val="left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1</w:t>
      </w:r>
      <w:r w:rsidR="00654A96">
        <w:rPr>
          <w:rFonts w:ascii="Arial" w:hAnsi="Arial" w:cs="Arial"/>
          <w:sz w:val="24"/>
          <w:szCs w:val="24"/>
        </w:rPr>
        <w:t>1</w:t>
      </w:r>
      <w:r w:rsidRPr="000F09E1">
        <w:rPr>
          <w:rFonts w:ascii="Arial" w:hAnsi="Arial" w:cs="Arial"/>
          <w:sz w:val="24"/>
          <w:szCs w:val="24"/>
        </w:rPr>
        <w:t>. Do oferty zostały dołączone następujące załączniki (</w:t>
      </w:r>
      <w:r w:rsidRPr="000F09E1">
        <w:rPr>
          <w:rFonts w:ascii="Arial" w:hAnsi="Arial" w:cs="Arial"/>
          <w:i/>
          <w:sz w:val="24"/>
          <w:szCs w:val="24"/>
        </w:rPr>
        <w:t>należy wyliczyć wszystkie załączniki):</w:t>
      </w:r>
    </w:p>
    <w:p w14:paraId="0E24879C" w14:textId="4529681C" w:rsidR="003878DB" w:rsidRPr="000F09E1" w:rsidRDefault="003878DB" w:rsidP="000F09E1">
      <w:pPr>
        <w:spacing w:after="120" w:line="360" w:lineRule="auto"/>
        <w:ind w:left="360"/>
        <w:jc w:val="left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Załącznik nr 1</w:t>
      </w:r>
      <w:r w:rsidRPr="000F09E1">
        <w:rPr>
          <w:rFonts w:ascii="Arial" w:hAnsi="Arial" w:cs="Arial"/>
          <w:sz w:val="24"/>
          <w:szCs w:val="24"/>
        </w:rPr>
        <w:tab/>
        <w:t>……………………………………………</w:t>
      </w:r>
      <w:r w:rsidR="00654A96" w:rsidRPr="000F09E1">
        <w:rPr>
          <w:rFonts w:ascii="Arial" w:hAnsi="Arial" w:cs="Arial"/>
          <w:sz w:val="24"/>
          <w:szCs w:val="24"/>
        </w:rPr>
        <w:t>……</w:t>
      </w:r>
      <w:r w:rsidRPr="000F09E1">
        <w:rPr>
          <w:rFonts w:ascii="Arial" w:hAnsi="Arial" w:cs="Arial"/>
          <w:sz w:val="24"/>
          <w:szCs w:val="24"/>
        </w:rPr>
        <w:t>.</w:t>
      </w:r>
    </w:p>
    <w:p w14:paraId="2A732AEA" w14:textId="77777777" w:rsidR="003878DB" w:rsidRPr="000F09E1" w:rsidRDefault="003878DB" w:rsidP="000F09E1">
      <w:pPr>
        <w:spacing w:after="120" w:line="360" w:lineRule="auto"/>
        <w:ind w:left="360"/>
        <w:jc w:val="left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Załącznik nr 2</w:t>
      </w:r>
      <w:r w:rsidRPr="000F09E1">
        <w:rPr>
          <w:rFonts w:ascii="Arial" w:hAnsi="Arial" w:cs="Arial"/>
          <w:sz w:val="24"/>
          <w:szCs w:val="24"/>
        </w:rPr>
        <w:tab/>
        <w:t>...................................................  (...)</w:t>
      </w:r>
    </w:p>
    <w:p w14:paraId="1F42122D" w14:textId="77777777" w:rsidR="003878DB" w:rsidRPr="000F09E1" w:rsidRDefault="003878DB" w:rsidP="000F09E1">
      <w:pPr>
        <w:pStyle w:val="Normalny1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11. Świadomy/a odpowiedzialności za składanie fałszywych oświadczeń, informuję, iż dane zawarte w ofercie i załącznikach są zgodne z prawdą (za składanie nieprawdziwych informacji oferent odpowiada zgodnie z art. 297 kk).</w:t>
      </w:r>
    </w:p>
    <w:p w14:paraId="44C0008B" w14:textId="77777777" w:rsidR="003878DB" w:rsidRPr="000F09E1" w:rsidRDefault="003878DB" w:rsidP="000F09E1">
      <w:pPr>
        <w:widowControl/>
        <w:numPr>
          <w:ilvl w:val="0"/>
          <w:numId w:val="2"/>
        </w:numPr>
        <w:overflowPunct/>
        <w:autoSpaceDE/>
        <w:spacing w:after="120" w:line="360" w:lineRule="auto"/>
        <w:ind w:right="4"/>
        <w:textAlignment w:val="auto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b/>
          <w:smallCaps/>
          <w:sz w:val="24"/>
          <w:szCs w:val="24"/>
        </w:rPr>
        <w:t>OSOBA DO KONTAKTU:</w:t>
      </w:r>
    </w:p>
    <w:p w14:paraId="14E1B72E" w14:textId="77777777" w:rsidR="003878DB" w:rsidRPr="000F09E1" w:rsidRDefault="003878DB" w:rsidP="000F09E1">
      <w:pPr>
        <w:spacing w:after="120" w:line="360" w:lineRule="auto"/>
        <w:ind w:left="360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 xml:space="preserve">Imię, nazwisko: ……………………………………… </w:t>
      </w:r>
    </w:p>
    <w:p w14:paraId="323D1BA8" w14:textId="77777777" w:rsidR="003878DB" w:rsidRPr="000F09E1" w:rsidRDefault="003878DB" w:rsidP="000F09E1">
      <w:pPr>
        <w:spacing w:after="120" w:line="360" w:lineRule="auto"/>
        <w:ind w:left="360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tel.: …………………………………………………</w:t>
      </w:r>
      <w:r w:rsidR="00803AAE" w:rsidRPr="000F09E1">
        <w:rPr>
          <w:rFonts w:ascii="Arial" w:hAnsi="Arial" w:cs="Arial"/>
          <w:sz w:val="24"/>
          <w:szCs w:val="24"/>
        </w:rPr>
        <w:t>……</w:t>
      </w:r>
      <w:r w:rsidRPr="000F09E1">
        <w:rPr>
          <w:rFonts w:ascii="Arial" w:hAnsi="Arial" w:cs="Arial"/>
          <w:sz w:val="24"/>
          <w:szCs w:val="24"/>
        </w:rPr>
        <w:t xml:space="preserve">. </w:t>
      </w:r>
    </w:p>
    <w:p w14:paraId="6D5ABB7E" w14:textId="77777777" w:rsidR="003878DB" w:rsidRPr="000F09E1" w:rsidRDefault="003878DB" w:rsidP="000F09E1">
      <w:pPr>
        <w:spacing w:after="120" w:line="360" w:lineRule="auto"/>
        <w:ind w:left="360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e-mail: ……………………………………………</w:t>
      </w:r>
      <w:r w:rsidR="00803AAE" w:rsidRPr="000F09E1">
        <w:rPr>
          <w:rFonts w:ascii="Arial" w:hAnsi="Arial" w:cs="Arial"/>
          <w:sz w:val="24"/>
          <w:szCs w:val="24"/>
        </w:rPr>
        <w:t>……</w:t>
      </w:r>
      <w:r w:rsidRPr="000F09E1">
        <w:rPr>
          <w:rFonts w:ascii="Arial" w:hAnsi="Arial" w:cs="Arial"/>
          <w:sz w:val="24"/>
          <w:szCs w:val="24"/>
        </w:rPr>
        <w:t>.</w:t>
      </w:r>
    </w:p>
    <w:p w14:paraId="21EE1953" w14:textId="77777777" w:rsidR="003878DB" w:rsidRPr="000F09E1" w:rsidRDefault="003878DB" w:rsidP="00654A96">
      <w:pPr>
        <w:pStyle w:val="Tekstpodstawowy21"/>
        <w:spacing w:before="480" w:line="360" w:lineRule="auto"/>
        <w:jc w:val="right"/>
        <w:rPr>
          <w:rFonts w:ascii="Arial" w:hAnsi="Arial" w:cs="Arial"/>
          <w:sz w:val="24"/>
          <w:szCs w:val="24"/>
        </w:rPr>
      </w:pPr>
      <w:r w:rsidRPr="000F09E1">
        <w:rPr>
          <w:rFonts w:ascii="Arial" w:hAnsi="Arial" w:cs="Arial"/>
          <w:sz w:val="24"/>
          <w:szCs w:val="24"/>
        </w:rPr>
        <w:t>.......................................................................................</w:t>
      </w:r>
    </w:p>
    <w:p w14:paraId="464E54A7" w14:textId="77777777" w:rsidR="003878DB" w:rsidRPr="000F09E1" w:rsidRDefault="003878DB" w:rsidP="000F09E1">
      <w:pPr>
        <w:spacing w:after="120" w:line="360" w:lineRule="auto"/>
        <w:jc w:val="right"/>
        <w:rPr>
          <w:rFonts w:ascii="Arial" w:hAnsi="Arial" w:cs="Arial"/>
          <w:sz w:val="24"/>
          <w:szCs w:val="24"/>
        </w:rPr>
      </w:pPr>
      <w:r w:rsidRPr="000F09E1">
        <w:rPr>
          <w:rFonts w:ascii="Arial" w:eastAsia="Calibri" w:hAnsi="Arial" w:cs="Arial"/>
          <w:i/>
          <w:sz w:val="24"/>
          <w:szCs w:val="24"/>
        </w:rPr>
        <w:t xml:space="preserve"> </w:t>
      </w:r>
      <w:r w:rsidRPr="000F09E1">
        <w:rPr>
          <w:rFonts w:ascii="Arial" w:hAnsi="Arial" w:cs="Arial"/>
          <w:i/>
          <w:sz w:val="24"/>
          <w:szCs w:val="24"/>
        </w:rPr>
        <w:t>(podpis osoby/osób uprawnionej</w:t>
      </w:r>
      <w:r w:rsidRPr="000F09E1">
        <w:rPr>
          <w:rFonts w:ascii="Arial" w:hAnsi="Arial" w:cs="Arial"/>
          <w:sz w:val="24"/>
          <w:szCs w:val="24"/>
        </w:rPr>
        <w:t xml:space="preserve"> </w:t>
      </w:r>
      <w:r w:rsidRPr="000F09E1">
        <w:rPr>
          <w:rFonts w:ascii="Arial" w:hAnsi="Arial" w:cs="Arial"/>
          <w:i/>
          <w:sz w:val="24"/>
          <w:szCs w:val="24"/>
        </w:rPr>
        <w:t>do reprezentowania Wykonawcy)</w:t>
      </w:r>
    </w:p>
    <w:sectPr w:rsidR="003878DB" w:rsidRPr="000F09E1" w:rsidSect="00860AC4">
      <w:headerReference w:type="default" r:id="rId7"/>
      <w:footerReference w:type="default" r:id="rId8"/>
      <w:headerReference w:type="first" r:id="rId9"/>
      <w:pgSz w:w="12240" w:h="15840"/>
      <w:pgMar w:top="407" w:right="1417" w:bottom="1417" w:left="1417" w:header="850" w:footer="96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73B57" w14:textId="77777777" w:rsidR="00A646BF" w:rsidRDefault="00A646BF">
      <w:pPr>
        <w:spacing w:line="240" w:lineRule="auto"/>
      </w:pPr>
      <w:r>
        <w:separator/>
      </w:r>
    </w:p>
  </w:endnote>
  <w:endnote w:type="continuationSeparator" w:id="0">
    <w:p w14:paraId="71698788" w14:textId="77777777" w:rsidR="00A646BF" w:rsidRDefault="00A646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49B24" w14:textId="77777777" w:rsidR="000F09E1" w:rsidRDefault="000F09E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6407304" w14:textId="77777777" w:rsidR="003878DB" w:rsidRDefault="003878DB">
    <w:pPr>
      <w:pStyle w:val="Stopka"/>
      <w:tabs>
        <w:tab w:val="left" w:pos="480"/>
        <w:tab w:val="left" w:pos="675"/>
        <w:tab w:val="right" w:pos="9408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3A7F7" w14:textId="77777777" w:rsidR="00A646BF" w:rsidRDefault="00A646BF">
      <w:pPr>
        <w:spacing w:line="240" w:lineRule="auto"/>
      </w:pPr>
      <w:r>
        <w:separator/>
      </w:r>
    </w:p>
  </w:footnote>
  <w:footnote w:type="continuationSeparator" w:id="0">
    <w:p w14:paraId="571F2D64" w14:textId="77777777" w:rsidR="00A646BF" w:rsidRDefault="00A646BF">
      <w:pPr>
        <w:spacing w:line="240" w:lineRule="auto"/>
      </w:pPr>
      <w:r>
        <w:continuationSeparator/>
      </w:r>
    </w:p>
  </w:footnote>
  <w:footnote w:id="1">
    <w:p w14:paraId="01BA1CFB" w14:textId="77777777" w:rsidR="003878DB" w:rsidRDefault="003878DB">
      <w:pPr>
        <w:pStyle w:val="Tekstprzypisudolnego"/>
      </w:pPr>
      <w:r>
        <w:rPr>
          <w:rStyle w:val="Znakiprzypiswdolnych"/>
          <w:rFonts w:ascii="Aptos" w:hAnsi="Aptos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 w:cs="Aptos"/>
          <w:sz w:val="16"/>
          <w:szCs w:val="16"/>
        </w:rPr>
        <w:t xml:space="preserve">Przez </w:t>
      </w:r>
      <w:r>
        <w:rPr>
          <w:rFonts w:ascii="Arial" w:hAnsi="Arial" w:cs="Calibri"/>
          <w:sz w:val="16"/>
          <w:szCs w:val="16"/>
        </w:rPr>
        <w:t>powiązania</w:t>
      </w:r>
      <w:r>
        <w:rPr>
          <w:rFonts w:ascii="Arial" w:hAnsi="Arial" w:cs="Aptos"/>
          <w:sz w:val="16"/>
          <w:szCs w:val="16"/>
        </w:rPr>
        <w:t xml:space="preserve"> kapitałowe lub osobowe rozumie </w:t>
      </w:r>
      <w:proofErr w:type="gramStart"/>
      <w:r>
        <w:rPr>
          <w:rFonts w:ascii="Arial" w:hAnsi="Arial" w:cs="Aptos"/>
          <w:sz w:val="16"/>
          <w:szCs w:val="16"/>
        </w:rPr>
        <w:t>się  w</w:t>
      </w:r>
      <w:proofErr w:type="gramEnd"/>
      <w:r>
        <w:rPr>
          <w:rFonts w:ascii="Arial" w:hAnsi="Arial" w:cs="Aptos"/>
          <w:sz w:val="16"/>
          <w:szCs w:val="16"/>
        </w:rPr>
        <w:t xml:space="preserve"> szczególności:</w:t>
      </w:r>
    </w:p>
    <w:p w14:paraId="5BF6686D" w14:textId="77777777" w:rsidR="003878DB" w:rsidRDefault="003878DB">
      <w:pPr>
        <w:pStyle w:val="Akapitzlist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120" w:line="360" w:lineRule="auto"/>
        <w:ind w:left="851" w:hanging="360"/>
        <w:contextualSpacing w:val="0"/>
      </w:pPr>
      <w:r>
        <w:rPr>
          <w:rFonts w:ascii="Arial" w:eastAsia="Arial" w:hAnsi="Arial" w:cs="Arial"/>
          <w:color w:val="000000"/>
          <w:sz w:val="16"/>
          <w:szCs w:val="16"/>
        </w:rPr>
        <w:t>1)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71113FD" w14:textId="77777777" w:rsidR="003878DB" w:rsidRDefault="003878DB">
      <w:pPr>
        <w:pStyle w:val="Akapitzlist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120" w:line="360" w:lineRule="auto"/>
        <w:ind w:left="851" w:hanging="360"/>
        <w:contextualSpacing w:val="0"/>
      </w:pPr>
      <w:r>
        <w:rPr>
          <w:rFonts w:ascii="Arial" w:eastAsia="Arial" w:hAnsi="Arial" w:cs="Arial"/>
          <w:color w:val="000000"/>
          <w:sz w:val="16"/>
          <w:szCs w:val="16"/>
        </w:rPr>
        <w:t xml:space="preserve">2)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5389B18" w14:textId="77777777" w:rsidR="003878DB" w:rsidRDefault="003878DB">
      <w:pPr>
        <w:pStyle w:val="Akapitzlist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120" w:line="360" w:lineRule="auto"/>
        <w:ind w:left="851" w:hanging="360"/>
        <w:contextualSpacing w:val="0"/>
      </w:pPr>
      <w:r>
        <w:rPr>
          <w:rFonts w:ascii="Arial" w:eastAsia="Arial" w:hAnsi="Arial" w:cs="Arial"/>
          <w:color w:val="000000"/>
          <w:sz w:val="16"/>
          <w:szCs w:val="16"/>
        </w:rPr>
        <w:t xml:space="preserve">3) pozostawaniu z wykonawcą w takim stosunku prawnym lub faktycznym, że istnieje uzasadniona wątpliwość co do ich bezstronności lub niezależności w związku z postępowaniem o udzielenie zamówienia.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73247" w14:textId="77777777" w:rsidR="003878DB" w:rsidRDefault="003878DB">
    <w:pPr>
      <w:widowControl/>
      <w:tabs>
        <w:tab w:val="left" w:pos="2805"/>
      </w:tabs>
      <w:overflowPunct/>
      <w:autoSpaceDE/>
      <w:spacing w:line="240" w:lineRule="auto"/>
      <w:ind w:hanging="993"/>
      <w:jc w:val="left"/>
      <w:textAlignment w:val="auto"/>
    </w:pPr>
    <w:r>
      <w:rPr>
        <w:rFonts w:ascii="Calibri" w:eastAsia="Calibri" w:hAnsi="Calibri" w:cs="Calibri"/>
        <w:sz w:val="22"/>
        <w:szCs w:val="22"/>
        <w:lang w:eastAsia="en-US"/>
      </w:rPr>
      <w:tab/>
    </w:r>
  </w:p>
  <w:p w14:paraId="25F0B3EC" w14:textId="7C5633B1" w:rsidR="003878DB" w:rsidRDefault="003878DB">
    <w:pPr>
      <w:widowControl/>
      <w:tabs>
        <w:tab w:val="left" w:pos="2805"/>
      </w:tabs>
      <w:overflowPunct/>
      <w:autoSpaceDE/>
      <w:spacing w:line="240" w:lineRule="auto"/>
      <w:ind w:hanging="993"/>
      <w:jc w:val="left"/>
      <w:textAlignment w:val="auto"/>
    </w:pPr>
    <w:r>
      <w:rPr>
        <w:rFonts w:ascii="Calibri" w:eastAsia="Calibri" w:hAnsi="Calibri" w:cs="Calibri"/>
        <w:sz w:val="22"/>
        <w:szCs w:val="22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81848" w14:textId="04B86C98" w:rsidR="00860AC4" w:rsidRDefault="00860AC4">
    <w:pPr>
      <w:pStyle w:val="Nagwek"/>
    </w:pPr>
    <w:r>
      <w:rPr>
        <w:noProof/>
      </w:rPr>
      <w:drawing>
        <wp:inline distT="0" distB="0" distL="0" distR="0" wp14:anchorId="322AC5C2" wp14:editId="2DF16258">
          <wp:extent cx="5760720" cy="777240"/>
          <wp:effectExtent l="0" t="0" r="0" b="0"/>
          <wp:docPr id="1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zrzut ekranu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</w:abstractNum>
  <w:abstractNum w:abstractNumId="1" w15:restartNumberingAfterBreak="0">
    <w:nsid w:val="00000002"/>
    <w:multiLevelType w:val="singleLevel"/>
    <w:tmpl w:val="00000002"/>
    <w:name w:val="WW8Num9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2204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27"/>
    <w:lvl w:ilvl="0">
      <w:start w:val="1"/>
      <w:numFmt w:val="decimal"/>
      <w:pStyle w:val="ListNumbers"/>
      <w:lvlText w:val="%1."/>
      <w:lvlJc w:val="left"/>
      <w:pPr>
        <w:tabs>
          <w:tab w:val="num" w:pos="567"/>
        </w:tabs>
        <w:ind w:left="567" w:hanging="567"/>
      </w:pPr>
      <w:rPr>
        <w:rFonts w:ascii="Arial Bold" w:hAnsi="Arial Bold" w:cs="Arial Bold" w:hint="default"/>
        <w:b/>
        <w:i w:val="0"/>
        <w:sz w:val="20"/>
      </w:rPr>
    </w:lvl>
  </w:abstractNum>
  <w:abstractNum w:abstractNumId="4" w15:restartNumberingAfterBreak="0">
    <w:nsid w:val="20F5128C"/>
    <w:multiLevelType w:val="multilevel"/>
    <w:tmpl w:val="B614BF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33C55C36"/>
    <w:multiLevelType w:val="multilevel"/>
    <w:tmpl w:val="9CACEEF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5027179"/>
    <w:multiLevelType w:val="hybridMultilevel"/>
    <w:tmpl w:val="6BE6F15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17149">
    <w:abstractNumId w:val="0"/>
  </w:num>
  <w:num w:numId="2" w16cid:durableId="1095127753">
    <w:abstractNumId w:val="1"/>
  </w:num>
  <w:num w:numId="3" w16cid:durableId="825514712">
    <w:abstractNumId w:val="2"/>
  </w:num>
  <w:num w:numId="4" w16cid:durableId="1803305381">
    <w:abstractNumId w:val="3"/>
  </w:num>
  <w:num w:numId="5" w16cid:durableId="956369251">
    <w:abstractNumId w:val="4"/>
  </w:num>
  <w:num w:numId="6" w16cid:durableId="28647917">
    <w:abstractNumId w:val="5"/>
  </w:num>
  <w:num w:numId="7" w16cid:durableId="10377822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D7"/>
    <w:rsid w:val="000558B6"/>
    <w:rsid w:val="000F09E1"/>
    <w:rsid w:val="00123183"/>
    <w:rsid w:val="00126642"/>
    <w:rsid w:val="00150D0B"/>
    <w:rsid w:val="001A48F5"/>
    <w:rsid w:val="003258F2"/>
    <w:rsid w:val="003878DB"/>
    <w:rsid w:val="003F0653"/>
    <w:rsid w:val="00476ED5"/>
    <w:rsid w:val="005765D8"/>
    <w:rsid w:val="006473AD"/>
    <w:rsid w:val="00654A96"/>
    <w:rsid w:val="007F4086"/>
    <w:rsid w:val="00801FB8"/>
    <w:rsid w:val="00803AAE"/>
    <w:rsid w:val="00860AC4"/>
    <w:rsid w:val="008D07ED"/>
    <w:rsid w:val="008D1A0D"/>
    <w:rsid w:val="00A22F92"/>
    <w:rsid w:val="00A646BF"/>
    <w:rsid w:val="00AE3FD7"/>
    <w:rsid w:val="00AF0EFC"/>
    <w:rsid w:val="00B24B91"/>
    <w:rsid w:val="00F133D4"/>
    <w:rsid w:val="00F2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0A116F9"/>
  <w15:chartTrackingRefBased/>
  <w15:docId w15:val="{9648DB83-4212-4930-93EA-57B369CC6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overflowPunct w:val="0"/>
      <w:autoSpaceDE w:val="0"/>
      <w:spacing w:line="360" w:lineRule="atLeast"/>
      <w:jc w:val="both"/>
      <w:textAlignment w:val="baseline"/>
    </w:pPr>
    <w:rPr>
      <w:sz w:val="28"/>
      <w:szCs w:val="28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right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keepLines/>
      <w:numPr>
        <w:ilvl w:val="2"/>
        <w:numId w:val="1"/>
      </w:numPr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keepLines/>
      <w:numPr>
        <w:ilvl w:val="5"/>
        <w:numId w:val="1"/>
      </w:numPr>
      <w:spacing w:before="40"/>
      <w:outlineLvl w:val="5"/>
    </w:pPr>
    <w:rPr>
      <w:rFonts w:ascii="Calibri Light" w:hAnsi="Calibri Light"/>
      <w:color w:val="1F4D78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3">
    <w:name w:val="WW8Num1z3"/>
    <w:rPr>
      <w:rFonts w:hint="default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Calibri" w:hAnsi="Calibri" w:cs="Calibri" w:hint="default"/>
      <w:b w:val="0"/>
    </w:rPr>
  </w:style>
  <w:style w:type="character" w:customStyle="1" w:styleId="WW8Num4z0">
    <w:name w:val="WW8Num4z0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hint="default"/>
    </w:rPr>
  </w:style>
  <w:style w:type="character" w:customStyle="1" w:styleId="WW8Num8z4">
    <w:name w:val="WW8Num8z4"/>
    <w:rPr>
      <w:rFonts w:ascii="Calibri" w:eastAsia="Times New Roman" w:hAnsi="Calibri" w:cs="Calibri" w:hint="default"/>
    </w:rPr>
  </w:style>
  <w:style w:type="character" w:customStyle="1" w:styleId="WW8Num9z3">
    <w:name w:val="WW8Num9z3"/>
    <w:rPr>
      <w:b w:val="0"/>
    </w:rPr>
  </w:style>
  <w:style w:type="character" w:customStyle="1" w:styleId="WW8Num10z0">
    <w:name w:val="WW8Num10z0"/>
    <w:rPr>
      <w:color w:val="000000"/>
      <w:sz w:val="22"/>
      <w:szCs w:val="22"/>
    </w:rPr>
  </w:style>
  <w:style w:type="character" w:customStyle="1" w:styleId="WW8Num12z0">
    <w:name w:val="WW8Num12z0"/>
    <w:rPr>
      <w:rFonts w:hint="default"/>
      <w:b w:val="0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hint="default"/>
      <w:b w:val="0"/>
    </w:rPr>
  </w:style>
  <w:style w:type="character" w:customStyle="1" w:styleId="WW8Num16z0">
    <w:name w:val="WW8Num16z0"/>
    <w:rPr>
      <w:b w:val="0"/>
      <w:i w:val="0"/>
    </w:rPr>
  </w:style>
  <w:style w:type="character" w:customStyle="1" w:styleId="WW8Num17z0">
    <w:name w:val="WW8Num17z0"/>
    <w:rPr>
      <w:rFonts w:ascii="Calibri" w:hAnsi="Calibri" w:cs="Arial" w:hint="default"/>
      <w:sz w:val="24"/>
      <w:szCs w:val="22"/>
    </w:rPr>
  </w:style>
  <w:style w:type="character" w:customStyle="1" w:styleId="WW8Num19z0">
    <w:name w:val="WW8Num19z0"/>
    <w:rPr>
      <w:rFonts w:hint="default"/>
      <w:b w:val="0"/>
    </w:rPr>
  </w:style>
  <w:style w:type="character" w:customStyle="1" w:styleId="WW8Num19z1">
    <w:name w:val="WW8Num19z1"/>
    <w:rPr>
      <w:rFonts w:hint="default"/>
    </w:rPr>
  </w:style>
  <w:style w:type="character" w:customStyle="1" w:styleId="WW8Num20z0">
    <w:name w:val="WW8Num20z0"/>
    <w:rPr>
      <w:rFonts w:ascii="Calibri" w:eastAsia="Calibri" w:hAnsi="Calibri" w:cs="Calibri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b w:val="0"/>
      <w:sz w:val="22"/>
      <w:szCs w:val="22"/>
    </w:rPr>
  </w:style>
  <w:style w:type="character" w:customStyle="1" w:styleId="WW8Num25z0">
    <w:name w:val="WW8Num25z0"/>
    <w:rPr>
      <w:rFonts w:ascii="Calibri" w:hAnsi="Calibri" w:cs="Calibri" w:hint="default"/>
    </w:rPr>
  </w:style>
  <w:style w:type="character" w:customStyle="1" w:styleId="WW8Num26z0">
    <w:name w:val="WW8Num26z0"/>
    <w:rPr>
      <w:rFonts w:ascii="Calibri" w:hAnsi="Calibri" w:cs="Calibri" w:hint="default"/>
      <w:b w:val="0"/>
    </w:rPr>
  </w:style>
  <w:style w:type="character" w:customStyle="1" w:styleId="WW8Num27z0">
    <w:name w:val="WW8Num27z0"/>
    <w:rPr>
      <w:rFonts w:ascii="Arial Bold" w:hAnsi="Arial Bold" w:cs="Arial Bold" w:hint="default"/>
      <w:b/>
      <w:i w:val="0"/>
      <w:sz w:val="20"/>
    </w:rPr>
  </w:style>
  <w:style w:type="character" w:customStyle="1" w:styleId="WW8Num27z1">
    <w:name w:val="WW8Num27z1"/>
    <w:rPr>
      <w:b/>
      <w:i w:val="0"/>
      <w:sz w:val="20"/>
    </w:rPr>
  </w:style>
  <w:style w:type="character" w:customStyle="1" w:styleId="WW8Num27z4">
    <w:name w:val="WW8Num27z4"/>
    <w:rPr>
      <w:rFonts w:ascii="Arial" w:eastAsia="Times New Roman" w:hAnsi="Arial" w:cs="Times New Roman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2Znak">
    <w:name w:val="Tekst podstawowy 2 Znak"/>
    <w:rPr>
      <w:sz w:val="28"/>
      <w:szCs w:val="28"/>
    </w:rPr>
  </w:style>
  <w:style w:type="character" w:customStyle="1" w:styleId="AkapitzlistZnak">
    <w:name w:val="Akapit z listą Znak"/>
    <w:rPr>
      <w:sz w:val="28"/>
      <w:szCs w:val="28"/>
    </w:rPr>
  </w:style>
  <w:style w:type="character" w:customStyle="1" w:styleId="TekstpodstawowywcityZnak">
    <w:name w:val="Tekst podstawowy wcięty Znak"/>
    <w:rPr>
      <w:sz w:val="28"/>
      <w:szCs w:val="28"/>
    </w:rPr>
  </w:style>
  <w:style w:type="character" w:customStyle="1" w:styleId="NagwekZnak">
    <w:name w:val="Nagłówek Znak"/>
    <w:rPr>
      <w:sz w:val="28"/>
      <w:szCs w:val="28"/>
    </w:rPr>
  </w:style>
  <w:style w:type="character" w:customStyle="1" w:styleId="Nagwek2Znak">
    <w:name w:val="Nagłówek 2 Znak"/>
    <w:rPr>
      <w:b/>
      <w:bCs/>
      <w:sz w:val="24"/>
      <w:szCs w:val="24"/>
    </w:rPr>
  </w:style>
  <w:style w:type="character" w:customStyle="1" w:styleId="StopkaZnak">
    <w:name w:val="Stopka Znak"/>
    <w:uiPriority w:val="99"/>
    <w:rPr>
      <w:sz w:val="28"/>
      <w:szCs w:val="28"/>
    </w:rPr>
  </w:style>
  <w:style w:type="character" w:customStyle="1" w:styleId="Nagwek3Znak">
    <w:name w:val="Nagłówek 3 Znak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Nagwek6Znak">
    <w:name w:val="Nagłówek 6 Znak"/>
    <w:rPr>
      <w:rFonts w:ascii="Calibri Light" w:eastAsia="Times New Roman" w:hAnsi="Calibri Light" w:cs="Times New Roman"/>
      <w:color w:val="1F4D78"/>
      <w:sz w:val="28"/>
      <w:szCs w:val="28"/>
    </w:rPr>
  </w:style>
  <w:style w:type="character" w:customStyle="1" w:styleId="Tekstpodstawowywcity2Znak">
    <w:name w:val="Tekst podstawowy wcięty 2 Znak"/>
    <w:rPr>
      <w:sz w:val="28"/>
      <w:szCs w:val="28"/>
    </w:rPr>
  </w:style>
  <w:style w:type="character" w:customStyle="1" w:styleId="Nagwek8Znak">
    <w:name w:val="Nagłówek 8 Znak"/>
    <w:rPr>
      <w:rFonts w:ascii="Calibri" w:eastAsia="Times New Roman" w:hAnsi="Calibri" w:cs="Times New Roman"/>
      <w:i/>
      <w:iCs/>
      <w:sz w:val="24"/>
      <w:szCs w:val="24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</w:rPr>
  </w:style>
  <w:style w:type="paragraph" w:styleId="Tekstpodstawowy">
    <w:name w:val="Body Text"/>
    <w:basedOn w:val="Normalny"/>
    <w:pPr>
      <w:widowControl/>
      <w:overflowPunct/>
      <w:autoSpaceDE/>
      <w:spacing w:after="120" w:line="240" w:lineRule="auto"/>
      <w:jc w:val="left"/>
      <w:textAlignment w:val="auto"/>
    </w:pPr>
    <w:rPr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</w:style>
  <w:style w:type="paragraph" w:styleId="Nagwek">
    <w:name w:val="header"/>
    <w:basedOn w:val="Normalny"/>
  </w:style>
  <w:style w:type="paragraph" w:styleId="Tekstpodstawowywcity">
    <w:name w:val="Body Text Indent"/>
    <w:basedOn w:val="Normalny"/>
    <w:pPr>
      <w:spacing w:after="120" w:line="480" w:lineRule="auto"/>
    </w:pPr>
  </w:style>
  <w:style w:type="paragraph" w:styleId="NormalnyWeb">
    <w:name w:val="Normal (Web)"/>
    <w:basedOn w:val="Normalny"/>
    <w:pPr>
      <w:overflowPunct/>
      <w:autoSpaceDE/>
      <w:spacing w:before="280" w:after="280"/>
      <w:textAlignment w:val="auto"/>
    </w:pPr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pPr>
      <w:widowControl/>
      <w:overflowPunct/>
      <w:autoSpaceDE/>
      <w:spacing w:line="240" w:lineRule="auto"/>
      <w:jc w:val="left"/>
      <w:textAlignment w:val="auto"/>
    </w:pPr>
    <w:rPr>
      <w:sz w:val="24"/>
      <w:szCs w:val="24"/>
    </w:r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Akapitzlist">
    <w:name w:val="List Paragraph"/>
    <w:basedOn w:val="Normalny"/>
    <w:uiPriority w:val="1"/>
    <w:qFormat/>
    <w:pPr>
      <w:ind w:left="720"/>
      <w:contextualSpacing/>
    </w:pPr>
  </w:style>
  <w:style w:type="paragraph" w:styleId="Tekstprzypisudolnego">
    <w:name w:val="footnote text"/>
    <w:basedOn w:val="Normalny"/>
    <w:pPr>
      <w:widowControl/>
      <w:overflowPunct/>
      <w:autoSpaceDE/>
      <w:spacing w:line="240" w:lineRule="auto"/>
      <w:jc w:val="left"/>
      <w:textAlignment w:val="auto"/>
    </w:pPr>
    <w:rPr>
      <w:sz w:val="20"/>
      <w:szCs w:val="2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oprawka">
    <w:name w:val="Revision"/>
    <w:pPr>
      <w:suppressAutoHyphens/>
    </w:pPr>
    <w:rPr>
      <w:sz w:val="28"/>
      <w:szCs w:val="28"/>
      <w:lang w:eastAsia="zh-CN"/>
    </w:rPr>
  </w:style>
  <w:style w:type="paragraph" w:customStyle="1" w:styleId="ListNumbers">
    <w:name w:val="List Numbers"/>
    <w:basedOn w:val="Normalny"/>
    <w:pPr>
      <w:widowControl/>
      <w:numPr>
        <w:numId w:val="4"/>
      </w:numPr>
      <w:overflowPunct/>
      <w:autoSpaceDE/>
      <w:spacing w:after="140" w:line="288" w:lineRule="auto"/>
      <w:textAlignment w:val="auto"/>
      <w:outlineLvl w:val="0"/>
    </w:pPr>
    <w:rPr>
      <w:rFonts w:ascii="Arial" w:hAnsi="Arial" w:cs="Arial"/>
      <w:kern w:val="2"/>
      <w:sz w:val="20"/>
      <w:szCs w:val="24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customStyle="1" w:styleId="Normalny1">
    <w:name w:val="Normalny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Calibri" w:eastAsia="Calibri" w:hAnsi="Calibri" w:cs="Calibri"/>
      <w:color w:val="000000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  <w:pPr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370</Words>
  <Characters>2784</Characters>
  <Application>Microsoft Office Word</Application>
  <DocSecurity>0</DocSecurity>
  <Lines>92</Lines>
  <Paragraphs>58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WZÓR UMOWY</vt:lpstr>
      <vt:lpstr/>
      <vt:lpstr>Załącznik nr 1 do Zaproszenia</vt:lpstr>
      <vt:lpstr>FORMULARZ OFERTOWY</vt:lpstr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ewa_duralska</dc:creator>
  <cp:keywords/>
  <cp:lastModifiedBy>Kazimierz Ambroziak</cp:lastModifiedBy>
  <cp:revision>3</cp:revision>
  <cp:lastPrinted>2017-08-11T12:33:00Z</cp:lastPrinted>
  <dcterms:created xsi:type="dcterms:W3CDTF">2026-01-27T16:56:00Z</dcterms:created>
  <dcterms:modified xsi:type="dcterms:W3CDTF">2026-01-27T16:59:00Z</dcterms:modified>
</cp:coreProperties>
</file>